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BA162" w14:textId="77777777"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14:paraId="38FB2A7B" w14:textId="379741DA" w:rsidR="00B2200C" w:rsidRPr="00FA3017" w:rsidRDefault="00C90F7C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7787BB0" wp14:editId="3833D5A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F9E8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6999085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 w:rsidRPr="002D281E">
        <w:rPr>
          <w:rStyle w:val="Strong"/>
          <w:sz w:val="28"/>
          <w:szCs w:val="28"/>
        </w:rPr>
        <w:t>LIST OF ENTITIES INVITED TO SUBMIT A TENDER</w:t>
      </w:r>
    </w:p>
    <w:p w14:paraId="6F963027" w14:textId="3CDADD65" w:rsidR="00B11127" w:rsidRPr="002D281E" w:rsidRDefault="00B11127" w:rsidP="001624C3">
      <w:pPr>
        <w:spacing w:after="600"/>
        <w:jc w:val="center"/>
        <w:rPr>
          <w:rStyle w:val="Strong"/>
          <w:sz w:val="28"/>
          <w:szCs w:val="28"/>
        </w:rPr>
      </w:pPr>
      <w:r w:rsidRPr="0058045A">
        <w:rPr>
          <w:b/>
          <w:bCs/>
          <w:szCs w:val="28"/>
          <w:lang w:val="en-GB"/>
        </w:rPr>
        <w:t>RORS00227 – LPSRBVMMI – TD0</w:t>
      </w:r>
      <w:r w:rsidR="00CB7205">
        <w:rPr>
          <w:b/>
          <w:bCs/>
          <w:szCs w:val="28"/>
          <w:lang w:val="en-GB"/>
        </w:rPr>
        <w:t>2</w:t>
      </w:r>
    </w:p>
    <w:p w14:paraId="1C49FE02" w14:textId="3C7E09D2" w:rsidR="00B2200C" w:rsidRDefault="00F32CFA" w:rsidP="004D1C57">
      <w:pPr>
        <w:spacing w:after="600"/>
        <w:jc w:val="center"/>
        <w:rPr>
          <w:rStyle w:val="Strong"/>
          <w:sz w:val="28"/>
          <w:szCs w:val="28"/>
          <w:lang w:val="en-GB"/>
        </w:rPr>
      </w:pPr>
      <w:r w:rsidRPr="002D281E">
        <w:rPr>
          <w:rStyle w:val="Strong"/>
          <w:sz w:val="28"/>
          <w:szCs w:val="28"/>
          <w:lang w:val="en-GB"/>
        </w:rPr>
        <w:t>Contract title:</w:t>
      </w:r>
      <w:r w:rsidR="00B11127">
        <w:rPr>
          <w:rStyle w:val="Strong"/>
          <w:sz w:val="28"/>
          <w:szCs w:val="28"/>
          <w:lang w:val="en-GB"/>
        </w:rPr>
        <w:t xml:space="preserve"> </w:t>
      </w:r>
      <w:r w:rsidR="004D1C57">
        <w:rPr>
          <w:rStyle w:val="Strong"/>
          <w:sz w:val="28"/>
          <w:szCs w:val="28"/>
          <w:lang w:val="en-GB"/>
        </w:rPr>
        <w:t xml:space="preserve"> </w:t>
      </w:r>
      <w:r w:rsidR="00F24B3D" w:rsidRPr="00F24B3D">
        <w:rPr>
          <w:rStyle w:val="Strong"/>
          <w:sz w:val="28"/>
          <w:szCs w:val="28"/>
          <w:lang w:val="en-GB"/>
        </w:rPr>
        <w:t>Supply of equipment: Data migration and aggregation tool and web-portal with digital makerspace and tools</w:t>
      </w:r>
    </w:p>
    <w:p w14:paraId="30703CD6" w14:textId="3281E740" w:rsidR="004D1C57" w:rsidRPr="001C3C23" w:rsidRDefault="004D1C57" w:rsidP="001624C3">
      <w:pPr>
        <w:spacing w:after="600"/>
        <w:jc w:val="center"/>
        <w:rPr>
          <w:sz w:val="28"/>
          <w:szCs w:val="28"/>
        </w:rPr>
      </w:pPr>
      <w:r w:rsidRPr="001C3C23">
        <w:rPr>
          <w:rStyle w:val="Strong"/>
          <w:sz w:val="28"/>
          <w:szCs w:val="28"/>
          <w:lang w:val="en-GB"/>
        </w:rPr>
        <w:t>Location – Senta /North Banat district/Vojvodina/Serbia</w:t>
      </w:r>
    </w:p>
    <w:p w14:paraId="75D172D1" w14:textId="21FAA194" w:rsidR="005E3529" w:rsidRPr="00E1731B" w:rsidRDefault="005E3529" w:rsidP="005E3529">
      <w:pPr>
        <w:pStyle w:val="Blockquote"/>
        <w:numPr>
          <w:ilvl w:val="0"/>
          <w:numId w:val="8"/>
        </w:numPr>
        <w:rPr>
          <w:b/>
          <w:bCs/>
          <w:sz w:val="22"/>
          <w:szCs w:val="22"/>
        </w:rPr>
      </w:pPr>
      <w:r w:rsidRPr="00E1731B">
        <w:rPr>
          <w:b/>
          <w:bCs/>
          <w:sz w:val="22"/>
          <w:szCs w:val="22"/>
        </w:rPr>
        <w:t>STUDIO PRESENT DOO</w:t>
      </w:r>
    </w:p>
    <w:p w14:paraId="50FF427E" w14:textId="496E7F00" w:rsidR="003D18FA" w:rsidRPr="00E1731B" w:rsidRDefault="005E3529" w:rsidP="005E3529">
      <w:pPr>
        <w:pStyle w:val="Blockquote"/>
        <w:ind w:left="720"/>
        <w:rPr>
          <w:sz w:val="22"/>
          <w:szCs w:val="22"/>
        </w:rPr>
      </w:pPr>
      <w:r w:rsidRPr="00E1731B">
        <w:rPr>
          <w:sz w:val="22"/>
          <w:szCs w:val="22"/>
        </w:rPr>
        <w:t>Subotica, SOMBORSKI PUT 33 A</w:t>
      </w:r>
    </w:p>
    <w:p w14:paraId="151ED7A0" w14:textId="3DDE1471" w:rsidR="008B2369" w:rsidRPr="00E1731B" w:rsidRDefault="008B2369" w:rsidP="005E3529">
      <w:pPr>
        <w:pStyle w:val="Blockquote"/>
        <w:ind w:left="720"/>
        <w:rPr>
          <w:sz w:val="22"/>
          <w:szCs w:val="22"/>
        </w:rPr>
      </w:pPr>
      <w:r w:rsidRPr="00E1731B">
        <w:rPr>
          <w:sz w:val="22"/>
          <w:szCs w:val="22"/>
        </w:rPr>
        <w:t>Republic of Serbia</w:t>
      </w:r>
    </w:p>
    <w:p w14:paraId="4FDB2325" w14:textId="57D26622" w:rsidR="002F70A5" w:rsidRPr="00E1731B" w:rsidRDefault="002F70A5" w:rsidP="005E3529">
      <w:pPr>
        <w:pStyle w:val="Blockquote"/>
        <w:ind w:left="720"/>
        <w:rPr>
          <w:sz w:val="22"/>
          <w:szCs w:val="22"/>
        </w:rPr>
      </w:pPr>
      <w:hyperlink r:id="rId7" w:history="1">
        <w:r w:rsidRPr="00E1731B">
          <w:rPr>
            <w:rStyle w:val="Hyperlink"/>
            <w:sz w:val="22"/>
            <w:szCs w:val="22"/>
          </w:rPr>
          <w:t>info@studiopresent.com</w:t>
        </w:r>
      </w:hyperlink>
      <w:r w:rsidRPr="00E1731B">
        <w:rPr>
          <w:sz w:val="22"/>
          <w:szCs w:val="22"/>
        </w:rPr>
        <w:t xml:space="preserve"> </w:t>
      </w:r>
    </w:p>
    <w:p w14:paraId="57ED6227" w14:textId="77777777" w:rsidR="009243B2" w:rsidRPr="00E1731B" w:rsidRDefault="009243B2" w:rsidP="009243B2">
      <w:pPr>
        <w:pStyle w:val="Blockquote"/>
        <w:ind w:left="720"/>
        <w:rPr>
          <w:sz w:val="22"/>
          <w:szCs w:val="22"/>
        </w:rPr>
      </w:pPr>
    </w:p>
    <w:p w14:paraId="35823ABF" w14:textId="56CA9963" w:rsidR="002C4C91" w:rsidRPr="00E1731B" w:rsidRDefault="002C4C91" w:rsidP="002C4C91">
      <w:pPr>
        <w:pStyle w:val="Blockquote"/>
        <w:numPr>
          <w:ilvl w:val="0"/>
          <w:numId w:val="8"/>
        </w:numPr>
        <w:rPr>
          <w:b/>
          <w:bCs/>
          <w:sz w:val="22"/>
          <w:szCs w:val="22"/>
        </w:rPr>
      </w:pPr>
      <w:r w:rsidRPr="00E1731B">
        <w:rPr>
          <w:b/>
          <w:bCs/>
          <w:sz w:val="22"/>
          <w:szCs w:val="22"/>
        </w:rPr>
        <w:t>JUSOFT DOO ADA</w:t>
      </w:r>
    </w:p>
    <w:p w14:paraId="57E65556" w14:textId="77777777" w:rsidR="00954BA1" w:rsidRPr="00E1731B" w:rsidRDefault="002C4C91" w:rsidP="002C4C91">
      <w:pPr>
        <w:pStyle w:val="Blockquote"/>
        <w:ind w:left="720"/>
        <w:rPr>
          <w:sz w:val="22"/>
          <w:szCs w:val="22"/>
        </w:rPr>
      </w:pPr>
      <w:r w:rsidRPr="00E1731B">
        <w:rPr>
          <w:sz w:val="22"/>
          <w:szCs w:val="22"/>
        </w:rPr>
        <w:t>Ada, TRG OSLOBOĐENJA 1</w:t>
      </w:r>
    </w:p>
    <w:p w14:paraId="2E654A44" w14:textId="6B4E4A75" w:rsidR="008B2369" w:rsidRPr="00E1731B" w:rsidRDefault="008B2369" w:rsidP="008B2369">
      <w:pPr>
        <w:pStyle w:val="Blockquote"/>
        <w:ind w:left="720"/>
        <w:rPr>
          <w:sz w:val="22"/>
          <w:szCs w:val="22"/>
        </w:rPr>
      </w:pPr>
      <w:r w:rsidRPr="00E1731B">
        <w:rPr>
          <w:sz w:val="22"/>
          <w:szCs w:val="22"/>
        </w:rPr>
        <w:t>Republic of Serbia</w:t>
      </w:r>
    </w:p>
    <w:p w14:paraId="58448393" w14:textId="7189AB3C" w:rsidR="002A0391" w:rsidRPr="00E1731B" w:rsidRDefault="005E3529" w:rsidP="002C4C91">
      <w:pPr>
        <w:pStyle w:val="Blockquote"/>
        <w:ind w:left="720"/>
        <w:rPr>
          <w:sz w:val="22"/>
          <w:szCs w:val="22"/>
        </w:rPr>
      </w:pPr>
      <w:hyperlink r:id="rId8" w:history="1">
        <w:r w:rsidRPr="00E1731B">
          <w:rPr>
            <w:rStyle w:val="Hyperlink"/>
            <w:sz w:val="22"/>
            <w:szCs w:val="22"/>
          </w:rPr>
          <w:t>office@jusoft.rs</w:t>
        </w:r>
      </w:hyperlink>
    </w:p>
    <w:p w14:paraId="1D88FF1E" w14:textId="77777777" w:rsidR="002C4C91" w:rsidRPr="00E1731B" w:rsidRDefault="002C4C91" w:rsidP="002C4C91">
      <w:pPr>
        <w:pStyle w:val="ListParagraph"/>
        <w:rPr>
          <w:sz w:val="22"/>
          <w:szCs w:val="22"/>
        </w:rPr>
      </w:pPr>
    </w:p>
    <w:p w14:paraId="107B63DB" w14:textId="1665BC20" w:rsidR="002C4C91" w:rsidRPr="00E1731B" w:rsidRDefault="00E10B0B" w:rsidP="002C4C91">
      <w:pPr>
        <w:pStyle w:val="Blockquote"/>
        <w:numPr>
          <w:ilvl w:val="0"/>
          <w:numId w:val="8"/>
        </w:numPr>
        <w:rPr>
          <w:b/>
          <w:bCs/>
          <w:sz w:val="22"/>
          <w:szCs w:val="22"/>
        </w:rPr>
      </w:pPr>
      <w:r w:rsidRPr="00E1731B">
        <w:rPr>
          <w:b/>
          <w:bCs/>
          <w:sz w:val="22"/>
          <w:szCs w:val="22"/>
        </w:rPr>
        <w:t>SOFT-TRONIC</w:t>
      </w:r>
      <w:r w:rsidR="002C4C91" w:rsidRPr="00E1731B">
        <w:rPr>
          <w:b/>
          <w:bCs/>
          <w:sz w:val="22"/>
          <w:szCs w:val="22"/>
        </w:rPr>
        <w:t xml:space="preserve"> DOO SENTA</w:t>
      </w:r>
    </w:p>
    <w:p w14:paraId="03D9C23A" w14:textId="2DF9F4AD" w:rsidR="002C4C91" w:rsidRPr="00E1731B" w:rsidRDefault="002C4C91" w:rsidP="002C4C91">
      <w:pPr>
        <w:pStyle w:val="Blockquote"/>
        <w:ind w:left="720"/>
        <w:rPr>
          <w:sz w:val="22"/>
          <w:szCs w:val="22"/>
          <w:lang w:val="sr-Latn-RS"/>
        </w:rPr>
      </w:pPr>
      <w:r w:rsidRPr="00E1731B">
        <w:rPr>
          <w:sz w:val="22"/>
          <w:szCs w:val="22"/>
        </w:rPr>
        <w:t xml:space="preserve">Senta, </w:t>
      </w:r>
      <w:r w:rsidR="00E10B0B" w:rsidRPr="00E1731B">
        <w:rPr>
          <w:sz w:val="22"/>
          <w:szCs w:val="22"/>
        </w:rPr>
        <w:t xml:space="preserve">PETEFI </w:t>
      </w:r>
      <w:r w:rsidR="00E10B0B" w:rsidRPr="00E1731B">
        <w:rPr>
          <w:sz w:val="22"/>
          <w:szCs w:val="22"/>
          <w:lang w:val="sr-Latn-RS"/>
        </w:rPr>
        <w:t>ŠANDORA 46</w:t>
      </w:r>
    </w:p>
    <w:p w14:paraId="3EAF28EA" w14:textId="78CFDB75" w:rsidR="008B2369" w:rsidRPr="00E1731B" w:rsidRDefault="008B2369" w:rsidP="008B2369">
      <w:pPr>
        <w:pStyle w:val="Blockquote"/>
        <w:ind w:left="720"/>
        <w:rPr>
          <w:sz w:val="22"/>
          <w:szCs w:val="22"/>
        </w:rPr>
      </w:pPr>
      <w:r w:rsidRPr="00E1731B">
        <w:rPr>
          <w:sz w:val="22"/>
          <w:szCs w:val="22"/>
        </w:rPr>
        <w:t>Republic of Serbia</w:t>
      </w:r>
    </w:p>
    <w:p w14:paraId="06A39F36" w14:textId="5F7940A2" w:rsidR="002C4C91" w:rsidRPr="00E1731B" w:rsidRDefault="00E10B0B" w:rsidP="002C4C91">
      <w:pPr>
        <w:pStyle w:val="Blockquote"/>
        <w:ind w:left="720"/>
        <w:rPr>
          <w:sz w:val="22"/>
          <w:szCs w:val="22"/>
        </w:rPr>
      </w:pPr>
      <w:hyperlink r:id="rId9" w:history="1">
        <w:r w:rsidRPr="00E1731B">
          <w:rPr>
            <w:rStyle w:val="Hyperlink"/>
            <w:sz w:val="22"/>
            <w:szCs w:val="22"/>
          </w:rPr>
          <w:t>office@softtronic.co</w:t>
        </w:r>
      </w:hyperlink>
      <w:r w:rsidRPr="00E1731B">
        <w:rPr>
          <w:sz w:val="22"/>
          <w:szCs w:val="22"/>
        </w:rPr>
        <w:t xml:space="preserve"> </w:t>
      </w:r>
    </w:p>
    <w:sectPr w:rsidR="002C4C91" w:rsidRPr="00E1731B" w:rsidSect="00C257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8E180" w14:textId="77777777" w:rsidR="00950265" w:rsidRDefault="00950265">
      <w:r>
        <w:separator/>
      </w:r>
    </w:p>
  </w:endnote>
  <w:endnote w:type="continuationSeparator" w:id="0">
    <w:p w14:paraId="25D2E468" w14:textId="77777777" w:rsidR="00950265" w:rsidRDefault="00950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F105F" w14:textId="77777777" w:rsidR="000F49B3" w:rsidRDefault="000F49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928FC" w14:textId="19C91FEA" w:rsidR="00B2200C" w:rsidRDefault="00B51BF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PAGE </w:instrText>
    </w:r>
    <w:r w:rsidR="0097102D" w:rsidRPr="00B51BF1">
      <w:rPr>
        <w:rStyle w:val="PageNumber"/>
        <w:sz w:val="18"/>
        <w:szCs w:val="18"/>
      </w:rPr>
      <w:fldChar w:fldCharType="separate"/>
    </w:r>
    <w:r w:rsidR="0006125C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  <w:r w:rsidRPr="00B51BF1">
      <w:rPr>
        <w:rStyle w:val="PageNumber"/>
        <w:sz w:val="18"/>
        <w:szCs w:val="18"/>
      </w:rPr>
      <w:t xml:space="preserve"> of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NUMPAGES </w:instrText>
    </w:r>
    <w:r w:rsidR="0097102D" w:rsidRPr="00B51BF1">
      <w:rPr>
        <w:rStyle w:val="PageNumber"/>
        <w:sz w:val="18"/>
        <w:szCs w:val="18"/>
      </w:rPr>
      <w:fldChar w:fldCharType="separate"/>
    </w:r>
    <w:r w:rsidR="0006125C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</w:p>
  <w:p w14:paraId="55262742" w14:textId="77777777" w:rsidR="00B51BF1" w:rsidRPr="00B51BF1" w:rsidRDefault="0097102D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="00437C2B"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8B1D2" w14:textId="77777777" w:rsidR="000F49B3" w:rsidRDefault="000F4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14820" w14:textId="77777777" w:rsidR="00950265" w:rsidRDefault="00950265">
      <w:r>
        <w:separator/>
      </w:r>
    </w:p>
  </w:footnote>
  <w:footnote w:type="continuationSeparator" w:id="0">
    <w:p w14:paraId="79A2D55E" w14:textId="77777777" w:rsidR="00950265" w:rsidRDefault="00950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9748C" w14:textId="77777777" w:rsidR="000F49B3" w:rsidRDefault="000F49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3D47" w14:textId="77777777" w:rsidR="000F49B3" w:rsidRDefault="000F49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F55DE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417265B0"/>
    <w:multiLevelType w:val="hybridMultilevel"/>
    <w:tmpl w:val="70780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835447">
    <w:abstractNumId w:val="1"/>
  </w:num>
  <w:num w:numId="2" w16cid:durableId="449397900">
    <w:abstractNumId w:val="1"/>
  </w:num>
  <w:num w:numId="3" w16cid:durableId="1457216233">
    <w:abstractNumId w:val="1"/>
  </w:num>
  <w:num w:numId="4" w16cid:durableId="1102263234">
    <w:abstractNumId w:val="1"/>
  </w:num>
  <w:num w:numId="5" w16cid:durableId="709888773">
    <w:abstractNumId w:val="1"/>
  </w:num>
  <w:num w:numId="6" w16cid:durableId="76310900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813016634">
    <w:abstractNumId w:val="7"/>
  </w:num>
  <w:num w:numId="8" w16cid:durableId="20570067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24AC0"/>
    <w:rsid w:val="000423B3"/>
    <w:rsid w:val="00043411"/>
    <w:rsid w:val="00057BFD"/>
    <w:rsid w:val="0006125C"/>
    <w:rsid w:val="0009564B"/>
    <w:rsid w:val="0009616D"/>
    <w:rsid w:val="00097059"/>
    <w:rsid w:val="000A4FEE"/>
    <w:rsid w:val="000A6B1E"/>
    <w:rsid w:val="000F49B3"/>
    <w:rsid w:val="00101F74"/>
    <w:rsid w:val="00103B3F"/>
    <w:rsid w:val="00116755"/>
    <w:rsid w:val="00117F40"/>
    <w:rsid w:val="00125C2D"/>
    <w:rsid w:val="001624C3"/>
    <w:rsid w:val="001A762C"/>
    <w:rsid w:val="001B3959"/>
    <w:rsid w:val="001C2297"/>
    <w:rsid w:val="001C3C23"/>
    <w:rsid w:val="001C4454"/>
    <w:rsid w:val="001D5D74"/>
    <w:rsid w:val="001F7C5A"/>
    <w:rsid w:val="00205367"/>
    <w:rsid w:val="00210EC0"/>
    <w:rsid w:val="00213BA6"/>
    <w:rsid w:val="002155A2"/>
    <w:rsid w:val="00221A46"/>
    <w:rsid w:val="00252B86"/>
    <w:rsid w:val="00260ACF"/>
    <w:rsid w:val="002A0391"/>
    <w:rsid w:val="002A5238"/>
    <w:rsid w:val="002A5A18"/>
    <w:rsid w:val="002C4C91"/>
    <w:rsid w:val="002D281E"/>
    <w:rsid w:val="002D540C"/>
    <w:rsid w:val="002E783D"/>
    <w:rsid w:val="002F70A5"/>
    <w:rsid w:val="00321F8C"/>
    <w:rsid w:val="0032647C"/>
    <w:rsid w:val="00336695"/>
    <w:rsid w:val="00350453"/>
    <w:rsid w:val="00362D69"/>
    <w:rsid w:val="00366B56"/>
    <w:rsid w:val="003923F5"/>
    <w:rsid w:val="00394AE9"/>
    <w:rsid w:val="003B77D2"/>
    <w:rsid w:val="003B7EA0"/>
    <w:rsid w:val="003D18FA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A2F2B"/>
    <w:rsid w:val="004C1F16"/>
    <w:rsid w:val="004C454E"/>
    <w:rsid w:val="004D1C57"/>
    <w:rsid w:val="004D6DA1"/>
    <w:rsid w:val="00505081"/>
    <w:rsid w:val="00511111"/>
    <w:rsid w:val="005219B9"/>
    <w:rsid w:val="005605FB"/>
    <w:rsid w:val="005745DE"/>
    <w:rsid w:val="0059234A"/>
    <w:rsid w:val="005A516C"/>
    <w:rsid w:val="005C5BD0"/>
    <w:rsid w:val="005E3529"/>
    <w:rsid w:val="005E655C"/>
    <w:rsid w:val="0060041B"/>
    <w:rsid w:val="006238DA"/>
    <w:rsid w:val="00647182"/>
    <w:rsid w:val="006A2C45"/>
    <w:rsid w:val="006C7C0C"/>
    <w:rsid w:val="00717C93"/>
    <w:rsid w:val="00730A04"/>
    <w:rsid w:val="007704C8"/>
    <w:rsid w:val="007A3BEF"/>
    <w:rsid w:val="007D1BD1"/>
    <w:rsid w:val="007D6676"/>
    <w:rsid w:val="007E25B3"/>
    <w:rsid w:val="008049E5"/>
    <w:rsid w:val="00821628"/>
    <w:rsid w:val="0083259C"/>
    <w:rsid w:val="00841141"/>
    <w:rsid w:val="008517F8"/>
    <w:rsid w:val="00861366"/>
    <w:rsid w:val="008B2369"/>
    <w:rsid w:val="008C61C5"/>
    <w:rsid w:val="008E2B13"/>
    <w:rsid w:val="008F0AC9"/>
    <w:rsid w:val="008F1E48"/>
    <w:rsid w:val="009079C5"/>
    <w:rsid w:val="009243B2"/>
    <w:rsid w:val="00927792"/>
    <w:rsid w:val="00946600"/>
    <w:rsid w:val="00950265"/>
    <w:rsid w:val="0095227B"/>
    <w:rsid w:val="00954BA1"/>
    <w:rsid w:val="00964F24"/>
    <w:rsid w:val="00970A9F"/>
    <w:rsid w:val="0097102D"/>
    <w:rsid w:val="009731AF"/>
    <w:rsid w:val="009869DD"/>
    <w:rsid w:val="009C6743"/>
    <w:rsid w:val="009D122B"/>
    <w:rsid w:val="009E3869"/>
    <w:rsid w:val="00A10E68"/>
    <w:rsid w:val="00A14646"/>
    <w:rsid w:val="00A26524"/>
    <w:rsid w:val="00A26801"/>
    <w:rsid w:val="00A3349D"/>
    <w:rsid w:val="00A656A1"/>
    <w:rsid w:val="00AB3AB9"/>
    <w:rsid w:val="00AC4AA7"/>
    <w:rsid w:val="00AE019D"/>
    <w:rsid w:val="00AF0B34"/>
    <w:rsid w:val="00AF1C5D"/>
    <w:rsid w:val="00B04456"/>
    <w:rsid w:val="00B11127"/>
    <w:rsid w:val="00B2200C"/>
    <w:rsid w:val="00B5148C"/>
    <w:rsid w:val="00B51BF1"/>
    <w:rsid w:val="00B64B01"/>
    <w:rsid w:val="00B6705D"/>
    <w:rsid w:val="00B7732A"/>
    <w:rsid w:val="00B77958"/>
    <w:rsid w:val="00BA2E51"/>
    <w:rsid w:val="00BD2E26"/>
    <w:rsid w:val="00BE6CDB"/>
    <w:rsid w:val="00BF312F"/>
    <w:rsid w:val="00C04C52"/>
    <w:rsid w:val="00C25747"/>
    <w:rsid w:val="00C34464"/>
    <w:rsid w:val="00C458DB"/>
    <w:rsid w:val="00C6469F"/>
    <w:rsid w:val="00C80DEC"/>
    <w:rsid w:val="00C85E39"/>
    <w:rsid w:val="00C90F7C"/>
    <w:rsid w:val="00CA42C5"/>
    <w:rsid w:val="00CB27C3"/>
    <w:rsid w:val="00CB4BDB"/>
    <w:rsid w:val="00CB7205"/>
    <w:rsid w:val="00CD1067"/>
    <w:rsid w:val="00D20A91"/>
    <w:rsid w:val="00D30A2C"/>
    <w:rsid w:val="00D34E0F"/>
    <w:rsid w:val="00D50243"/>
    <w:rsid w:val="00D57542"/>
    <w:rsid w:val="00D776C1"/>
    <w:rsid w:val="00DB107E"/>
    <w:rsid w:val="00DB68C8"/>
    <w:rsid w:val="00DC6160"/>
    <w:rsid w:val="00DD022E"/>
    <w:rsid w:val="00DD7604"/>
    <w:rsid w:val="00E04EE0"/>
    <w:rsid w:val="00E05057"/>
    <w:rsid w:val="00E10B0B"/>
    <w:rsid w:val="00E1731B"/>
    <w:rsid w:val="00E351BA"/>
    <w:rsid w:val="00E35CA0"/>
    <w:rsid w:val="00E51415"/>
    <w:rsid w:val="00E615E1"/>
    <w:rsid w:val="00E64CB9"/>
    <w:rsid w:val="00E8196B"/>
    <w:rsid w:val="00E9535A"/>
    <w:rsid w:val="00E96475"/>
    <w:rsid w:val="00EC5FFA"/>
    <w:rsid w:val="00ED3090"/>
    <w:rsid w:val="00ED43AF"/>
    <w:rsid w:val="00EE0B09"/>
    <w:rsid w:val="00F01FA1"/>
    <w:rsid w:val="00F20F96"/>
    <w:rsid w:val="00F230D6"/>
    <w:rsid w:val="00F24B3D"/>
    <w:rsid w:val="00F32CFA"/>
    <w:rsid w:val="00F365CD"/>
    <w:rsid w:val="00F642A0"/>
    <w:rsid w:val="00F85F04"/>
    <w:rsid w:val="00FA3017"/>
    <w:rsid w:val="00FC3B94"/>
    <w:rsid w:val="00FD62C1"/>
    <w:rsid w:val="00FD7681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B21801"/>
  <w15:docId w15:val="{DD02D943-0C5C-4FF4-95BC-F2693A1C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D1C5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C4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3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jusoft.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studiopresent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ffice@softtronic.c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Laszlo Vigi</cp:lastModifiedBy>
  <cp:revision>23</cp:revision>
  <cp:lastPrinted>2000-12-14T11:46:00Z</cp:lastPrinted>
  <dcterms:created xsi:type="dcterms:W3CDTF">2025-03-13T12:33:00Z</dcterms:created>
  <dcterms:modified xsi:type="dcterms:W3CDTF">2025-05-13T07:52:00Z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